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F0098E">
              <w:rPr>
                <w:b/>
                <w:sz w:val="18"/>
                <w:szCs w:val="18"/>
                <w:lang w:val="it-IT"/>
              </w:rPr>
            </w:r>
            <w:r w:rsidR="00F0098E">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CC1204">
              <w:rPr>
                <w:b/>
                <w:sz w:val="18"/>
                <w:szCs w:val="18"/>
                <w:lang w:val="de-DE"/>
              </w:rPr>
              <w:t>2</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CC1204" w:rsidRPr="00CC1204">
              <w:rPr>
                <w:b/>
                <w:bCs/>
                <w:sz w:val="18"/>
                <w:szCs w:val="18"/>
                <w:lang w:val="it-IT"/>
              </w:rPr>
              <w:t>8620821E87</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D7304B"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D7304B"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F0098E">
        <w:rPr>
          <w:rFonts w:eastAsia="Arial Unicode MS"/>
          <w:sz w:val="18"/>
          <w:szCs w:val="18"/>
          <w:lang w:val="de-DE"/>
        </w:rPr>
      </w:r>
      <w:r w:rsidR="00F0098E">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F0098E">
        <w:rPr>
          <w:rFonts w:eastAsia="Arial Unicode MS"/>
          <w:sz w:val="18"/>
          <w:szCs w:val="18"/>
          <w:lang w:val="de-DE"/>
        </w:rPr>
      </w:r>
      <w:r w:rsidR="00F0098E">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F0098E">
        <w:rPr>
          <w:rFonts w:eastAsia="Arial Unicode MS"/>
          <w:sz w:val="18"/>
          <w:szCs w:val="18"/>
          <w:lang w:val="de-DE"/>
        </w:rPr>
      </w:r>
      <w:r w:rsidR="00F0098E">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F0098E">
        <w:rPr>
          <w:rFonts w:eastAsia="Arial Unicode MS"/>
          <w:sz w:val="18"/>
          <w:szCs w:val="18"/>
          <w:lang w:val="de-DE"/>
        </w:rPr>
      </w:r>
      <w:r w:rsidR="00F0098E">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F0098E">
        <w:rPr>
          <w:rFonts w:eastAsia="Arial Unicode MS"/>
          <w:sz w:val="18"/>
          <w:szCs w:val="18"/>
          <w:lang w:val="de-DE"/>
        </w:rPr>
      </w:r>
      <w:r w:rsidR="00F0098E">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F0098E">
        <w:rPr>
          <w:b/>
          <w:bCs/>
          <w:sz w:val="18"/>
          <w:szCs w:val="18"/>
          <w:lang w:val="de-DE"/>
        </w:rPr>
      </w:r>
      <w:r w:rsidR="00F0098E">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F0098E">
        <w:rPr>
          <w:b/>
          <w:sz w:val="18"/>
          <w:szCs w:val="18"/>
          <w:lang w:val="de-DE"/>
        </w:rPr>
      </w:r>
      <w:r w:rsidR="00F0098E">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F0098E">
        <w:rPr>
          <w:sz w:val="18"/>
          <w:szCs w:val="18"/>
          <w:lang w:val="de-DE"/>
        </w:rPr>
      </w:r>
      <w:r w:rsidR="00F0098E">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F0098E">
        <w:rPr>
          <w:b/>
          <w:sz w:val="18"/>
          <w:szCs w:val="18"/>
          <w:lang w:val="de-DE"/>
        </w:rPr>
      </w:r>
      <w:r w:rsidR="00F0098E">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D7304B" w:rsidRPr="00D7304B">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D7304B" w:rsidRPr="00D7304B">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F0098E"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D7304B"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F0098E"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F0098E"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D7304B">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D7304B"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D7304B"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1204"/>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04B"/>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098E"/>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361185E6"/>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B67AE-7561-405B-811E-90E95B66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50DAA23C.dotm</Template>
  <TotalTime>0</TotalTime>
  <Pages>18</Pages>
  <Words>4919</Words>
  <Characters>28043</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2021-04-13T10:11:00Z</dcterms:modified>
</cp:coreProperties>
</file>